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ECD1D" w14:textId="7A61A899" w:rsidR="00027897" w:rsidRPr="00735154" w:rsidRDefault="00027897" w:rsidP="00735154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1</w:t>
      </w:r>
    </w:p>
    <w:p w14:paraId="143FC46F" w14:textId="66185A7D" w:rsidR="00027897" w:rsidRPr="00706E90" w:rsidRDefault="00027897" w:rsidP="00706E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</w:p>
    <w:p w14:paraId="6D5FA093" w14:textId="77777777" w:rsidR="0002789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027897" w14:paraId="374F11FD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027D5" w14:textId="77777777" w:rsidR="00027897" w:rsidRDefault="00027897" w:rsidP="00027897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4D6BF" w14:textId="77777777" w:rsidR="00027897" w:rsidRDefault="00027897" w:rsidP="00027897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027897" w14:paraId="7BAA7909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1DE0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14:paraId="7E5F3EC1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76355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3FBBABDB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F2413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14:paraId="49BC80AB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107F8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706E90" w14:paraId="33151815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E51C8" w14:textId="28A5B047" w:rsidR="00706E90" w:rsidRDefault="00706E90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54C6" w14:textId="77777777" w:rsidR="00706E90" w:rsidRDefault="00706E90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5ADAE566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CC69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14:paraId="6E1AE352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FAC8A" w14:textId="77777777" w:rsidR="00027897" w:rsidRPr="00F3545D" w:rsidRDefault="00027897" w:rsidP="00027897">
            <w:pPr>
              <w:pStyle w:val="Tekstpodstawowy"/>
              <w:snapToGrid w:val="0"/>
              <w:rPr>
                <w:rFonts w:cs="Arial"/>
                <w:b/>
                <w:bCs/>
              </w:rPr>
            </w:pPr>
          </w:p>
        </w:tc>
      </w:tr>
      <w:tr w:rsidR="00027897" w14:paraId="2F047D6F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9F6DE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14:paraId="7147BCFC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A04BC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14:paraId="663F6C75" w14:textId="43BADDB4" w:rsidR="00027897" w:rsidRPr="00415329" w:rsidRDefault="00FC1D00" w:rsidP="00D021DC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  <w:r>
        <w:br/>
      </w:r>
      <w:r w:rsidR="008815C6" w:rsidRPr="00FA24AE">
        <w:t xml:space="preserve">W odpowiedzi na zapytanie ofertowe z dnia ………………… dotyczące </w:t>
      </w:r>
      <w:r w:rsidR="00BE6AB7" w:rsidRPr="00E65416">
        <w:rPr>
          <w:rFonts w:cs="Calibri"/>
          <w:b/>
          <w:bCs/>
          <w:i/>
          <w:iCs/>
        </w:rPr>
        <w:t>Zakup, dostaw</w:t>
      </w:r>
      <w:r w:rsidR="00BE6AB7" w:rsidRPr="00BE6AB7">
        <w:rPr>
          <w:rFonts w:cs="Calibri"/>
          <w:b/>
          <w:bCs/>
          <w:i/>
          <w:iCs/>
        </w:rPr>
        <w:t>a</w:t>
      </w:r>
      <w:r w:rsidR="00BE6AB7" w:rsidRPr="00E65416">
        <w:rPr>
          <w:rFonts w:cs="Calibri"/>
          <w:b/>
          <w:bCs/>
          <w:i/>
          <w:iCs/>
        </w:rPr>
        <w:t xml:space="preserve"> </w:t>
      </w:r>
      <w:r w:rsidR="00D021DC">
        <w:rPr>
          <w:rFonts w:cs="Calibri"/>
          <w:b/>
          <w:bCs/>
          <w:i/>
          <w:iCs/>
        </w:rPr>
        <w:t xml:space="preserve"> oraz </w:t>
      </w:r>
      <w:r w:rsidR="00BE6AB7" w:rsidRPr="00E65416">
        <w:rPr>
          <w:rFonts w:cs="Calibri"/>
          <w:b/>
          <w:bCs/>
          <w:i/>
          <w:iCs/>
        </w:rPr>
        <w:t xml:space="preserve">montaż środków trwałych i elementów wyposażenia na potrzeby projektu realizowanego w ramach programu </w:t>
      </w:r>
      <w:proofErr w:type="spellStart"/>
      <w:r w:rsidR="00BE6AB7" w:rsidRPr="00E65416">
        <w:rPr>
          <w:rFonts w:cs="Calibri"/>
          <w:b/>
          <w:bCs/>
          <w:i/>
          <w:iCs/>
        </w:rPr>
        <w:t>HoReCa</w:t>
      </w:r>
      <w:proofErr w:type="spellEnd"/>
      <w:r w:rsidR="006C4E16" w:rsidRPr="00FA24AE">
        <w:t xml:space="preserve"> </w:t>
      </w:r>
      <w:r w:rsidR="008815C6" w:rsidRPr="00FA24AE">
        <w:t>zgodnie z wymaganiami określonymi w Zapytaniu ofertowym przedkładam niniejszą ofertę: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70"/>
        <w:gridCol w:w="2650"/>
        <w:gridCol w:w="1003"/>
        <w:gridCol w:w="1387"/>
        <w:gridCol w:w="1035"/>
        <w:gridCol w:w="1178"/>
        <w:gridCol w:w="1173"/>
      </w:tblGrid>
      <w:tr w:rsidR="007B7D98" w:rsidRPr="00466FA1" w14:paraId="04073075" w14:textId="77777777" w:rsidTr="00B355F8">
        <w:trPr>
          <w:trHeight w:val="115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DBFCB" w14:textId="4F8C2CB9" w:rsidR="007B7D98" w:rsidRPr="00466FA1" w:rsidRDefault="00D021DC" w:rsidP="00DB6C92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Lp. </w:t>
            </w:r>
          </w:p>
        </w:tc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C297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C771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Ilość (szt.)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F074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Cena jednostkowa netto (zł)</w:t>
            </w: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40AB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 xml:space="preserve">Podatek VAT </w:t>
            </w:r>
            <w:r w:rsidRPr="00466FA1">
              <w:rPr>
                <w:rFonts w:asciiTheme="minorHAnsi" w:hAnsiTheme="minorHAnsi" w:cstheme="minorHAnsi"/>
                <w:b/>
                <w:bCs/>
              </w:rPr>
              <w:br/>
              <w:t>(zł)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D89C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Cena brutto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8F25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  <w:p w14:paraId="0A435A4F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(3 x 6)</w:t>
            </w:r>
          </w:p>
          <w:p w14:paraId="54EC3056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(zł)</w:t>
            </w:r>
          </w:p>
        </w:tc>
      </w:tr>
      <w:tr w:rsidR="007B7D98" w:rsidRPr="00466FA1" w14:paraId="04393B8A" w14:textId="77777777" w:rsidTr="00B355F8">
        <w:trPr>
          <w:trHeight w:val="115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AAA7C" w14:textId="181D8463" w:rsidR="007B7D98" w:rsidRPr="00466FA1" w:rsidRDefault="007120CD" w:rsidP="00DB6C92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1071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9E23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96B73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E03D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4640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C0AA" w14:textId="77777777" w:rsidR="007B7D98" w:rsidRPr="00466FA1" w:rsidRDefault="007B7D98" w:rsidP="00DB6C92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6FA1"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</w:tr>
      <w:tr w:rsidR="00BE6AB7" w:rsidRPr="00466FA1" w14:paraId="40BD1D6C" w14:textId="77777777" w:rsidTr="00B355F8">
        <w:trPr>
          <w:trHeight w:val="103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B0925" w14:textId="3A86A244" w:rsidR="00BE6AB7" w:rsidRPr="00D021DC" w:rsidRDefault="00D021DC" w:rsidP="00D021DC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Część 1</w:t>
            </w:r>
          </w:p>
        </w:tc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7D9F" w14:textId="6F5CAAE8" w:rsidR="00BE6AB7" w:rsidRPr="00466FA1" w:rsidRDefault="00D021DC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t>Kocioł warzelny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2AE7" w14:textId="47194D36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cs="Calibri"/>
                <w:bCs/>
              </w:rPr>
              <w:t>1 szt.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4E092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8163B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6F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1F50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6AB7" w:rsidRPr="00466FA1" w14:paraId="3981D862" w14:textId="77777777" w:rsidTr="00B355F8">
        <w:trPr>
          <w:trHeight w:val="103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591D3" w14:textId="40E0AD86" w:rsidR="00BE6AB7" w:rsidRPr="00D021DC" w:rsidRDefault="00D021DC" w:rsidP="00D021DC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Część 2</w:t>
            </w:r>
          </w:p>
        </w:tc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312D" w14:textId="44CC7EA8" w:rsidR="00BE6AB7" w:rsidRDefault="00D021DC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t>Automatyczny barman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9046" w14:textId="00A3C2C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cs="Calibri"/>
                <w:bCs/>
              </w:rPr>
              <w:t>1 szt.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289E6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1066F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0ADE8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9876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6AB7" w:rsidRPr="00466FA1" w14:paraId="058ED07F" w14:textId="77777777" w:rsidTr="00B355F8">
        <w:trPr>
          <w:trHeight w:val="103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94912" w14:textId="4A360C0D" w:rsidR="00BE6AB7" w:rsidRPr="00D021DC" w:rsidRDefault="00D021DC" w:rsidP="00D021DC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Część 3 </w:t>
            </w:r>
          </w:p>
        </w:tc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50C48" w14:textId="5D0E8EBA" w:rsidR="00BE6AB7" w:rsidRDefault="00D021DC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t>Witryna grzewcza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10B3" w14:textId="6B173D8B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cs="Calibri"/>
                <w:bCs/>
              </w:rPr>
              <w:t>1 szt.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EAE78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80CC9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F30AA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EC0E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6AB7" w:rsidRPr="00466FA1" w14:paraId="2C0ADC5D" w14:textId="77777777" w:rsidTr="00B355F8">
        <w:trPr>
          <w:trHeight w:val="103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DA6510" w14:textId="3C7955BA" w:rsidR="00BE6AB7" w:rsidRPr="00D021DC" w:rsidRDefault="00D021DC" w:rsidP="00D021DC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Część 4 </w:t>
            </w:r>
          </w:p>
        </w:tc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E2F1" w14:textId="7693B0C5" w:rsidR="00BE6AB7" w:rsidRDefault="00D021DC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t>Maszyna do produkcji pierogów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0002" w14:textId="39F9D74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cs="Calibri"/>
                <w:bCs/>
              </w:rPr>
              <w:t>1 szt.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B1901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B11C2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50382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8FBB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6AB7" w:rsidRPr="00466FA1" w14:paraId="5DCB0830" w14:textId="77777777" w:rsidTr="00B355F8">
        <w:trPr>
          <w:trHeight w:val="103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21761" w14:textId="76E5DADD" w:rsidR="00BE6AB7" w:rsidRPr="00D021DC" w:rsidRDefault="00D021DC" w:rsidP="00D021DC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Część 5 </w:t>
            </w:r>
          </w:p>
        </w:tc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A6D9" w14:textId="06DF60D2" w:rsidR="00BE6AB7" w:rsidRDefault="00D021DC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t>Ekspres do kawy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BF07" w14:textId="52D53CDD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cs="Calibri"/>
                <w:bCs/>
              </w:rPr>
              <w:t>1 szt.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5479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67321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BBCA3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9899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6AB7" w:rsidRPr="00466FA1" w14:paraId="506B24F1" w14:textId="77777777" w:rsidTr="00B355F8">
        <w:trPr>
          <w:trHeight w:val="103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C03CD4" w14:textId="1F7D2F8A" w:rsidR="00BE6AB7" w:rsidRPr="00D021DC" w:rsidRDefault="00D021DC" w:rsidP="00D021DC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Część 6 </w:t>
            </w:r>
          </w:p>
        </w:tc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519C" w14:textId="2F435C95" w:rsidR="00BE6AB7" w:rsidRDefault="00D021DC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t xml:space="preserve">Piec </w:t>
            </w:r>
            <w:proofErr w:type="spellStart"/>
            <w:r>
              <w:t>konwekcyjno</w:t>
            </w:r>
            <w:proofErr w:type="spellEnd"/>
            <w:r>
              <w:t xml:space="preserve"> – parowy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7F2E" w14:textId="29F53958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cs="Calibri"/>
                <w:bCs/>
              </w:rPr>
              <w:t>1 szt.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0EBDF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5A619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1EFFD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8DC2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6AB7" w:rsidRPr="00466FA1" w14:paraId="541CDF7D" w14:textId="77777777" w:rsidTr="00B355F8">
        <w:trPr>
          <w:trHeight w:val="103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DB923C" w14:textId="2712722D" w:rsidR="00BE6AB7" w:rsidRPr="00D021DC" w:rsidRDefault="00D021DC" w:rsidP="00D021DC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Część 7 </w:t>
            </w:r>
          </w:p>
        </w:tc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E0E3" w14:textId="4E92C3C7" w:rsidR="00BE6AB7" w:rsidRDefault="00D021DC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t>Krajalnica do wędlin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3D2F" w14:textId="52E3D066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cs="Calibri"/>
                <w:bCs/>
              </w:rPr>
              <w:t>1 szt.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4E9F3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FD9C1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1B015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EFEA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E6AB7" w:rsidRPr="00466FA1" w14:paraId="0D8EE598" w14:textId="77777777" w:rsidTr="00B355F8">
        <w:trPr>
          <w:trHeight w:val="103"/>
        </w:trPr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24761" w14:textId="5802761E" w:rsidR="00BE6AB7" w:rsidRPr="00D021DC" w:rsidRDefault="00D021DC" w:rsidP="00D021DC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D021DC">
              <w:rPr>
                <w:rFonts w:asciiTheme="minorHAnsi" w:hAnsiTheme="minorHAnsi" w:cstheme="minorHAnsi"/>
                <w:b/>
                <w:bCs/>
              </w:rPr>
              <w:t xml:space="preserve">Część 8 </w:t>
            </w:r>
          </w:p>
        </w:tc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5890" w14:textId="3F6E5BE4" w:rsidR="00BE6AB7" w:rsidRDefault="00232444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t>Dozownik talerzy</w:t>
            </w:r>
          </w:p>
        </w:tc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5DC3" w14:textId="18155F0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cs="Calibri"/>
                <w:bCs/>
              </w:rPr>
              <w:t>1 szt.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4C654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938BD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29BA7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2C35" w14:textId="77777777" w:rsidR="00BE6AB7" w:rsidRPr="00466FA1" w:rsidRDefault="00BE6AB7" w:rsidP="00BE6AB7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55F8" w:rsidRPr="00466FA1" w14:paraId="29E96258" w14:textId="77777777" w:rsidTr="00B355F8">
        <w:trPr>
          <w:trHeight w:val="103"/>
        </w:trPr>
        <w:tc>
          <w:tcPr>
            <w:tcW w:w="246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2C409" w14:textId="23D5A124" w:rsidR="00B355F8" w:rsidRPr="00B355F8" w:rsidRDefault="00B355F8" w:rsidP="00B355F8">
            <w:pPr>
              <w:snapToGrid w:val="0"/>
              <w:spacing w:after="12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RAZEM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758A7" w14:textId="77777777" w:rsidR="00B355F8" w:rsidRPr="00466FA1" w:rsidRDefault="00B355F8" w:rsidP="00856639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0A7CE" w14:textId="77777777" w:rsidR="00B355F8" w:rsidRPr="00466FA1" w:rsidRDefault="00B355F8" w:rsidP="00856639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258F7" w14:textId="77777777" w:rsidR="00B355F8" w:rsidRPr="00466FA1" w:rsidRDefault="00B355F8" w:rsidP="00856639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A804" w14:textId="77777777" w:rsidR="00B355F8" w:rsidRPr="00466FA1" w:rsidRDefault="00B355F8" w:rsidP="00856639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44E035F" w14:textId="025B6864" w:rsidR="00027897" w:rsidRPr="005C2555" w:rsidRDefault="00027897" w:rsidP="005C2555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14:paraId="5FE41FC9" w14:textId="77777777" w:rsidR="00027897" w:rsidRDefault="00027897" w:rsidP="00027897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14:paraId="4DA45EC6" w14:textId="77777777" w:rsidR="009000B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Podpis osoby upoważnionej do składania oferty</w:t>
      </w:r>
    </w:p>
    <w:p w14:paraId="35D4BC54" w14:textId="77777777" w:rsidR="00027897" w:rsidRDefault="00027897" w:rsidP="00027897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14:paraId="3D49B9A8" w14:textId="6D1E6255" w:rsidR="00027897" w:rsidRPr="00CB2A5F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 w:rsidR="00634F26">
        <w:t xml:space="preserve"> </w:t>
      </w:r>
      <w:r w:rsidRPr="00394ABA">
        <w:t>określone w zapytaniu ofertowym</w:t>
      </w:r>
      <w:r w:rsidR="00CB2A5F">
        <w:t xml:space="preserve"> oraz</w:t>
      </w:r>
      <w:r w:rsidRPr="00394ABA">
        <w:t xml:space="preserve"> nie wnoszę żadnych zastrzeżeń i uwag w tym zakresie</w:t>
      </w:r>
      <w:r w:rsidR="00767458">
        <w:t>;</w:t>
      </w:r>
      <w:r w:rsidRPr="00394ABA">
        <w:t xml:space="preserve"> </w:t>
      </w:r>
    </w:p>
    <w:p w14:paraId="5064456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 w:rsidR="00767458">
        <w:rPr>
          <w:rFonts w:cs="Arial"/>
        </w:rPr>
        <w:t>;</w:t>
      </w:r>
    </w:p>
    <w:p w14:paraId="31C6BB4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 w:rsidR="00767458"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 w:rsidR="00767458">
        <w:rPr>
          <w:rFonts w:cs="Arial"/>
        </w:rPr>
        <w:t>;</w:t>
      </w:r>
    </w:p>
    <w:p w14:paraId="300ABA14" w14:textId="152ECE31" w:rsidR="00027897" w:rsidRPr="00A803D6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 w:rsidR="00767458">
        <w:rPr>
          <w:rFonts w:cs="Arial"/>
        </w:rPr>
        <w:br/>
      </w:r>
      <w:r>
        <w:rPr>
          <w:rFonts w:cs="Arial"/>
        </w:rPr>
        <w:t xml:space="preserve">i </w:t>
      </w:r>
      <w:r w:rsidRPr="00A803D6">
        <w:rPr>
          <w:rFonts w:cs="Arial"/>
        </w:rPr>
        <w:t>terminie wyznaczonym przez Zamawiającego</w:t>
      </w:r>
      <w:r w:rsidR="00F10EFE">
        <w:rPr>
          <w:rFonts w:cs="Arial"/>
        </w:rPr>
        <w:t>.</w:t>
      </w:r>
    </w:p>
    <w:p w14:paraId="6FFEDA40" w14:textId="02C21FF6" w:rsidR="00D51E19" w:rsidRPr="00A803D6" w:rsidRDefault="00D51E19" w:rsidP="00D51E19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bookmarkStart w:id="0" w:name="_Hlk195099745"/>
      <w:r w:rsidRPr="00A803D6">
        <w:rPr>
          <w:rFonts w:cs="Arial"/>
        </w:rPr>
        <w:t>Zobowiązuję się do odpowiedzi na korespondencję Zamawiającego we wyznaczonym terminie (nie krótszym niż 3 dni)</w:t>
      </w:r>
      <w:bookmarkEnd w:id="0"/>
      <w:r w:rsidR="00BE6AB7">
        <w:rPr>
          <w:rFonts w:cs="Arial"/>
        </w:rPr>
        <w:t xml:space="preserve"> pod rygorem utraty wadium</w:t>
      </w:r>
      <w:r w:rsidR="00F10EFE">
        <w:rPr>
          <w:rFonts w:cs="Arial"/>
        </w:rPr>
        <w:t>.</w:t>
      </w:r>
    </w:p>
    <w:p w14:paraId="0D8BCC95" w14:textId="77777777" w:rsidR="00F329AE" w:rsidRPr="00571716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14:paraId="6E7EB251" w14:textId="2545D67A" w:rsidR="00F329AE" w:rsidRPr="00F329AE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14:paraId="269168B5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36AC09F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414E7901" w14:textId="53648FAE" w:rsidR="00AE3155" w:rsidRDefault="00957187" w:rsidP="00B355F8">
      <w:pPr>
        <w:pStyle w:val="Tekstpodstawowy"/>
        <w:jc w:val="both"/>
        <w:rPr>
          <w:rFonts w:cs="Arial"/>
        </w:rPr>
      </w:pPr>
      <w:r w:rsidRPr="00AE3155">
        <w:rPr>
          <w:rFonts w:cs="Arial"/>
        </w:rPr>
        <w:t>Oświadczam, że na zamówienie udzielam gwarancji</w:t>
      </w:r>
      <w:r w:rsidR="00BE6AB7">
        <w:rPr>
          <w:rFonts w:cs="Arial"/>
        </w:rPr>
        <w:t xml:space="preserve"> na okres:</w:t>
      </w:r>
    </w:p>
    <w:p w14:paraId="28A01C1F" w14:textId="1D6B59A2" w:rsidR="00BE6AB7" w:rsidRPr="00BE6AB7" w:rsidRDefault="00BE6AB7" w:rsidP="00BE6AB7">
      <w:pPr>
        <w:pStyle w:val="Tekstpodstawowy"/>
        <w:numPr>
          <w:ilvl w:val="0"/>
          <w:numId w:val="42"/>
        </w:numPr>
        <w:jc w:val="both"/>
        <w:rPr>
          <w:rFonts w:cs="Arial"/>
          <w:b/>
          <w:bCs/>
        </w:rPr>
      </w:pPr>
      <w:r>
        <w:rPr>
          <w:rFonts w:cs="Arial"/>
        </w:rPr>
        <w:t>……… lata/lat.</w:t>
      </w:r>
    </w:p>
    <w:p w14:paraId="3984AE71" w14:textId="3224F7FF" w:rsidR="00BE6AB7" w:rsidRPr="00BE6AB7" w:rsidRDefault="00BE6AB7" w:rsidP="00BE6AB7">
      <w:pPr>
        <w:pStyle w:val="Tekstpodstawowy"/>
        <w:numPr>
          <w:ilvl w:val="0"/>
          <w:numId w:val="42"/>
        </w:numPr>
        <w:jc w:val="both"/>
        <w:rPr>
          <w:rFonts w:cs="Arial"/>
          <w:b/>
          <w:bCs/>
        </w:rPr>
      </w:pPr>
      <w:r>
        <w:rPr>
          <w:rFonts w:cs="Arial"/>
        </w:rPr>
        <w:t>……… lata/lat.</w:t>
      </w:r>
    </w:p>
    <w:p w14:paraId="035EF714" w14:textId="6D396E1D" w:rsidR="00BE6AB7" w:rsidRPr="00BE6AB7" w:rsidRDefault="00BE6AB7" w:rsidP="00BE6AB7">
      <w:pPr>
        <w:pStyle w:val="Tekstpodstawowy"/>
        <w:numPr>
          <w:ilvl w:val="0"/>
          <w:numId w:val="42"/>
        </w:numPr>
        <w:jc w:val="both"/>
        <w:rPr>
          <w:rFonts w:cs="Arial"/>
          <w:b/>
          <w:bCs/>
        </w:rPr>
      </w:pPr>
      <w:r>
        <w:rPr>
          <w:rFonts w:cs="Arial"/>
        </w:rPr>
        <w:t>……… lata/lat.</w:t>
      </w:r>
    </w:p>
    <w:p w14:paraId="7361AD31" w14:textId="053E217F" w:rsidR="00BE6AB7" w:rsidRPr="00BE6AB7" w:rsidRDefault="00BE6AB7" w:rsidP="00BE6AB7">
      <w:pPr>
        <w:pStyle w:val="Tekstpodstawowy"/>
        <w:numPr>
          <w:ilvl w:val="0"/>
          <w:numId w:val="42"/>
        </w:numPr>
        <w:jc w:val="both"/>
        <w:rPr>
          <w:rFonts w:cs="Arial"/>
          <w:b/>
          <w:bCs/>
        </w:rPr>
      </w:pPr>
      <w:r>
        <w:rPr>
          <w:rFonts w:cs="Arial"/>
        </w:rPr>
        <w:t>……… lata/lat.</w:t>
      </w:r>
    </w:p>
    <w:p w14:paraId="1147A16D" w14:textId="04089FC7" w:rsidR="00BE6AB7" w:rsidRPr="00BE6AB7" w:rsidRDefault="00BE6AB7" w:rsidP="00BE6AB7">
      <w:pPr>
        <w:pStyle w:val="Tekstpodstawowy"/>
        <w:numPr>
          <w:ilvl w:val="0"/>
          <w:numId w:val="42"/>
        </w:numPr>
        <w:jc w:val="both"/>
        <w:rPr>
          <w:rFonts w:cs="Arial"/>
          <w:b/>
          <w:bCs/>
        </w:rPr>
      </w:pPr>
      <w:r>
        <w:rPr>
          <w:rFonts w:cs="Arial"/>
        </w:rPr>
        <w:t>……… lata/lat.</w:t>
      </w:r>
    </w:p>
    <w:p w14:paraId="4F8D491C" w14:textId="7A3A961A" w:rsidR="00BE6AB7" w:rsidRPr="00BE6AB7" w:rsidRDefault="00BE6AB7" w:rsidP="00BE6AB7">
      <w:pPr>
        <w:pStyle w:val="Tekstpodstawowy"/>
        <w:numPr>
          <w:ilvl w:val="0"/>
          <w:numId w:val="42"/>
        </w:numPr>
        <w:jc w:val="both"/>
        <w:rPr>
          <w:rFonts w:cs="Arial"/>
          <w:b/>
          <w:bCs/>
        </w:rPr>
      </w:pPr>
      <w:r>
        <w:rPr>
          <w:rFonts w:cs="Arial"/>
        </w:rPr>
        <w:t>……… lata/lat.</w:t>
      </w:r>
    </w:p>
    <w:p w14:paraId="04848C34" w14:textId="6C034994" w:rsidR="00BE6AB7" w:rsidRPr="00BE6AB7" w:rsidRDefault="00BE6AB7" w:rsidP="00BE6AB7">
      <w:pPr>
        <w:pStyle w:val="Tekstpodstawowy"/>
        <w:numPr>
          <w:ilvl w:val="0"/>
          <w:numId w:val="42"/>
        </w:numPr>
        <w:jc w:val="both"/>
        <w:rPr>
          <w:rFonts w:cs="Arial"/>
          <w:b/>
          <w:bCs/>
        </w:rPr>
      </w:pPr>
      <w:r>
        <w:rPr>
          <w:rFonts w:cs="Arial"/>
        </w:rPr>
        <w:t>……… lata/lat.</w:t>
      </w:r>
    </w:p>
    <w:p w14:paraId="56F69563" w14:textId="4CCDE94E" w:rsidR="00BE6AB7" w:rsidRPr="00B355F8" w:rsidRDefault="00BE6AB7" w:rsidP="00BE6AB7">
      <w:pPr>
        <w:pStyle w:val="Tekstpodstawowy"/>
        <w:numPr>
          <w:ilvl w:val="0"/>
          <w:numId w:val="42"/>
        </w:numPr>
        <w:jc w:val="both"/>
        <w:rPr>
          <w:rFonts w:cs="Arial"/>
          <w:b/>
          <w:bCs/>
        </w:rPr>
      </w:pPr>
      <w:r>
        <w:rPr>
          <w:rFonts w:cs="Arial"/>
        </w:rPr>
        <w:t>……… lata/lat.</w:t>
      </w:r>
    </w:p>
    <w:p w14:paraId="58C2A8F1" w14:textId="77777777" w:rsidR="00AE3155" w:rsidRPr="00AE3155" w:rsidRDefault="00AE3155" w:rsidP="00AE3155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</w:rPr>
      </w:pPr>
    </w:p>
    <w:p w14:paraId="19EF8C60" w14:textId="77777777" w:rsidR="00254D60" w:rsidRDefault="00254D60" w:rsidP="00254D60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C97540">
        <w:rPr>
          <w:rFonts w:cs="Arial"/>
          <w:b/>
          <w:bCs/>
          <w:u w:val="single"/>
        </w:rPr>
        <w:t>Uwaga! Gwarancję należy podać w pełnych latach.</w:t>
      </w:r>
    </w:p>
    <w:p w14:paraId="14C3D116" w14:textId="77777777" w:rsidR="006105CA" w:rsidRDefault="006105CA" w:rsidP="00254D60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14:paraId="3BA4DEC7" w14:textId="77777777" w:rsidR="006105CA" w:rsidRDefault="006105CA" w:rsidP="006105CA">
      <w:pPr>
        <w:pStyle w:val="Akapitzlist"/>
        <w:autoSpaceDE w:val="0"/>
        <w:autoSpaceDN w:val="0"/>
        <w:adjustRightInd w:val="0"/>
        <w:ind w:left="0"/>
        <w:jc w:val="both"/>
        <w:rPr>
          <w:rFonts w:cs="Calibri"/>
          <w:b/>
          <w:bCs/>
          <w:color w:val="000000"/>
          <w:u w:val="single"/>
        </w:rPr>
      </w:pPr>
    </w:p>
    <w:p w14:paraId="0B8E9D14" w14:textId="41858DFC" w:rsidR="006105CA" w:rsidRPr="00277410" w:rsidRDefault="006105CA" w:rsidP="006105CA">
      <w:pPr>
        <w:pStyle w:val="Akapitzlist"/>
        <w:autoSpaceDE w:val="0"/>
        <w:autoSpaceDN w:val="0"/>
        <w:adjustRightInd w:val="0"/>
        <w:ind w:left="0"/>
        <w:jc w:val="both"/>
        <w:rPr>
          <w:rFonts w:cs="Calibri"/>
          <w:b/>
          <w:bCs/>
          <w:u w:val="single"/>
        </w:rPr>
      </w:pPr>
      <w:r w:rsidRPr="00277410">
        <w:rPr>
          <w:rFonts w:cs="Calibri"/>
          <w:b/>
          <w:bCs/>
          <w:color w:val="000000"/>
          <w:u w:val="single"/>
        </w:rPr>
        <w:t xml:space="preserve">Zamawiający wymaga aby wszystkie dokumenty/oświadczenia były drukowane w kolorze. </w:t>
      </w:r>
    </w:p>
    <w:p w14:paraId="1D02B2B5" w14:textId="77777777" w:rsidR="006105CA" w:rsidRPr="00C97540" w:rsidRDefault="006105CA" w:rsidP="00254D60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14:paraId="591EEE21" w14:textId="048DCB50" w:rsidR="0055200D" w:rsidRDefault="0055200D" w:rsidP="00A803D6">
      <w:pPr>
        <w:pStyle w:val="Tekstpodstawowy"/>
        <w:spacing w:after="0"/>
        <w:ind w:left="720"/>
        <w:jc w:val="both"/>
        <w:rPr>
          <w:rFonts w:cs="Arial"/>
        </w:rPr>
      </w:pPr>
    </w:p>
    <w:p w14:paraId="44632BD4" w14:textId="77777777" w:rsidR="0055200D" w:rsidRPr="00473FD8" w:rsidRDefault="0055200D" w:rsidP="0055200D">
      <w:pPr>
        <w:pStyle w:val="Tekstpodstawowy"/>
        <w:spacing w:after="0"/>
        <w:ind w:left="720"/>
        <w:jc w:val="both"/>
        <w:rPr>
          <w:rFonts w:cs="Arial"/>
        </w:rPr>
      </w:pPr>
    </w:p>
    <w:p w14:paraId="369D99CD" w14:textId="77777777" w:rsidR="00473FD8" w:rsidRDefault="00473FD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216C5793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46864A3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Do oferty załączam:</w:t>
      </w:r>
    </w:p>
    <w:p w14:paraId="43E9B0EF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1………………………</w:t>
      </w:r>
    </w:p>
    <w:p w14:paraId="773593FE" w14:textId="77777777" w:rsidR="00027897" w:rsidRDefault="00454E4A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2……………………...</w:t>
      </w:r>
    </w:p>
    <w:p w14:paraId="5D7B68F0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6275AE28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7A70EBE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8DC09EB" w14:textId="77777777" w:rsidR="00027897" w:rsidRDefault="00027897" w:rsidP="00027897">
      <w:pPr>
        <w:pStyle w:val="Tekstpodstawowy"/>
        <w:rPr>
          <w:rFonts w:cs="Arial"/>
        </w:rPr>
      </w:pPr>
    </w:p>
    <w:p w14:paraId="7923594F" w14:textId="07C081EC" w:rsidR="00885F99" w:rsidRPr="00885F99" w:rsidRDefault="00027897" w:rsidP="00473FD8">
      <w:pPr>
        <w:pStyle w:val="Tekstpodstawowy"/>
      </w:pPr>
      <w:r>
        <w:rPr>
          <w:rFonts w:cs="Arial"/>
        </w:rPr>
        <w:t>……..…………….., dn. …………...</w:t>
      </w:r>
      <w:r w:rsidR="00767458">
        <w:rPr>
          <w:rFonts w:cs="Arial"/>
        </w:rPr>
        <w:t>........</w:t>
      </w:r>
      <w:r>
        <w:rPr>
          <w:rFonts w:cs="Arial"/>
        </w:rPr>
        <w:t xml:space="preserve"> r.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……………………………………………………………….</w:t>
      </w:r>
      <w:r>
        <w:rPr>
          <w:rFonts w:cs="Arial"/>
          <w:b/>
        </w:rPr>
        <w:t xml:space="preserve">    </w:t>
      </w:r>
      <w:r>
        <w:rPr>
          <w:rFonts w:cs="Arial"/>
          <w:sz w:val="18"/>
          <w:szCs w:val="18"/>
        </w:rPr>
        <w:t xml:space="preserve">Miejscowość i data       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Podpis osoby upoważnionej do </w:t>
      </w:r>
      <w:r w:rsidR="00454E4A">
        <w:rPr>
          <w:rFonts w:cs="Arial"/>
          <w:sz w:val="18"/>
          <w:szCs w:val="18"/>
        </w:rPr>
        <w:t>reprezentowania Wykonawcy</w:t>
      </w:r>
    </w:p>
    <w:sectPr w:rsidR="00885F99" w:rsidRPr="00885F99" w:rsidSect="004B414A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BEA27" w14:textId="77777777" w:rsidR="00C753D8" w:rsidRDefault="00C753D8" w:rsidP="00AA0350">
      <w:r>
        <w:separator/>
      </w:r>
    </w:p>
  </w:endnote>
  <w:endnote w:type="continuationSeparator" w:id="0">
    <w:p w14:paraId="2AECBE94" w14:textId="77777777" w:rsidR="00C753D8" w:rsidRDefault="00C753D8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8D08A" w14:textId="6998FE5C" w:rsidR="00885F99" w:rsidRPr="00885F99" w:rsidRDefault="00885F99" w:rsidP="00885F99">
    <w:pPr>
      <w:pStyle w:val="Stopka"/>
      <w:rPr>
        <w:rFonts w:eastAsia="Calibri" w:cs="Arial Narrow"/>
        <w:color w:val="000000"/>
        <w:sz w:val="14"/>
        <w:szCs w:val="14"/>
      </w:rPr>
    </w:pPr>
  </w:p>
  <w:p w14:paraId="3CCCEB5B" w14:textId="77777777" w:rsidR="00611C94" w:rsidRDefault="00611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93505" w14:textId="77777777" w:rsidR="00C753D8" w:rsidRDefault="00C753D8" w:rsidP="00AA0350">
      <w:r>
        <w:separator/>
      </w:r>
    </w:p>
  </w:footnote>
  <w:footnote w:type="continuationSeparator" w:id="0">
    <w:p w14:paraId="00232969" w14:textId="77777777" w:rsidR="00C753D8" w:rsidRDefault="00C753D8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BD200" w14:textId="2DB6C3C9" w:rsidR="00AA0350" w:rsidRPr="00661136" w:rsidRDefault="00661136" w:rsidP="00661136">
    <w:pPr>
      <w:pStyle w:val="Nagwek"/>
    </w:pPr>
    <w:r>
      <w:rPr>
        <w:noProof/>
      </w:rPr>
      <w:drawing>
        <wp:inline distT="0" distB="0" distL="0" distR="0" wp14:anchorId="5781D1E1" wp14:editId="2A5D991B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2F76C2C"/>
    <w:multiLevelType w:val="hybridMultilevel"/>
    <w:tmpl w:val="416C3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7079A"/>
    <w:multiLevelType w:val="hybridMultilevel"/>
    <w:tmpl w:val="4C3CE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67F43"/>
    <w:multiLevelType w:val="hybridMultilevel"/>
    <w:tmpl w:val="936A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C71718"/>
    <w:multiLevelType w:val="hybridMultilevel"/>
    <w:tmpl w:val="2FD43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97287"/>
    <w:multiLevelType w:val="hybridMultilevel"/>
    <w:tmpl w:val="EEF4A8EE"/>
    <w:lvl w:ilvl="0" w:tplc="C2329F08">
      <w:start w:val="1"/>
      <w:numFmt w:val="decimal"/>
      <w:lvlText w:val="Część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71663B"/>
    <w:multiLevelType w:val="hybridMultilevel"/>
    <w:tmpl w:val="70F26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A160FD"/>
    <w:multiLevelType w:val="hybridMultilevel"/>
    <w:tmpl w:val="496641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8651799"/>
    <w:multiLevelType w:val="hybridMultilevel"/>
    <w:tmpl w:val="F8603B92"/>
    <w:lvl w:ilvl="0" w:tplc="BCC421A6">
      <w:start w:val="1"/>
      <w:numFmt w:val="decimal"/>
      <w:lvlText w:val="Część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990B4A"/>
    <w:multiLevelType w:val="hybridMultilevel"/>
    <w:tmpl w:val="AE440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92360"/>
    <w:multiLevelType w:val="hybridMultilevel"/>
    <w:tmpl w:val="E7F40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D23733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D28E5"/>
    <w:multiLevelType w:val="hybridMultilevel"/>
    <w:tmpl w:val="4AC4D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24566B5"/>
    <w:multiLevelType w:val="hybridMultilevel"/>
    <w:tmpl w:val="3D80D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A127C"/>
    <w:multiLevelType w:val="hybridMultilevel"/>
    <w:tmpl w:val="7D3CC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808C6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35598A"/>
    <w:multiLevelType w:val="hybridMultilevel"/>
    <w:tmpl w:val="5190869E"/>
    <w:lvl w:ilvl="0" w:tplc="2924B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0804EC"/>
    <w:multiLevelType w:val="hybridMultilevel"/>
    <w:tmpl w:val="D8F0F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B5EE0"/>
    <w:multiLevelType w:val="hybridMultilevel"/>
    <w:tmpl w:val="EB5E3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76167">
    <w:abstractNumId w:val="0"/>
  </w:num>
  <w:num w:numId="2" w16cid:durableId="1866939634">
    <w:abstractNumId w:val="1"/>
  </w:num>
  <w:num w:numId="3" w16cid:durableId="1805191361">
    <w:abstractNumId w:val="2"/>
  </w:num>
  <w:num w:numId="4" w16cid:durableId="1991984876">
    <w:abstractNumId w:val="3"/>
  </w:num>
  <w:num w:numId="5" w16cid:durableId="1616056293">
    <w:abstractNumId w:val="4"/>
  </w:num>
  <w:num w:numId="6" w16cid:durableId="978416614">
    <w:abstractNumId w:val="28"/>
  </w:num>
  <w:num w:numId="7" w16cid:durableId="906569957">
    <w:abstractNumId w:val="14"/>
  </w:num>
  <w:num w:numId="8" w16cid:durableId="859440079">
    <w:abstractNumId w:val="38"/>
  </w:num>
  <w:num w:numId="9" w16cid:durableId="1791513934">
    <w:abstractNumId w:val="20"/>
  </w:num>
  <w:num w:numId="10" w16cid:durableId="1788739990">
    <w:abstractNumId w:val="39"/>
  </w:num>
  <w:num w:numId="11" w16cid:durableId="219245775">
    <w:abstractNumId w:val="35"/>
  </w:num>
  <w:num w:numId="12" w16cid:durableId="1593859996">
    <w:abstractNumId w:val="24"/>
  </w:num>
  <w:num w:numId="13" w16cid:durableId="1441875619">
    <w:abstractNumId w:val="7"/>
  </w:num>
  <w:num w:numId="14" w16cid:durableId="1422947809">
    <w:abstractNumId w:val="16"/>
  </w:num>
  <w:num w:numId="15" w16cid:durableId="604652713">
    <w:abstractNumId w:val="30"/>
  </w:num>
  <w:num w:numId="16" w16cid:durableId="1193808511">
    <w:abstractNumId w:val="17"/>
  </w:num>
  <w:num w:numId="17" w16cid:durableId="429005281">
    <w:abstractNumId w:val="27"/>
  </w:num>
  <w:num w:numId="18" w16cid:durableId="577862714">
    <w:abstractNumId w:val="25"/>
  </w:num>
  <w:num w:numId="19" w16cid:durableId="37316365">
    <w:abstractNumId w:val="32"/>
  </w:num>
  <w:num w:numId="20" w16cid:durableId="1670213474">
    <w:abstractNumId w:val="12"/>
  </w:num>
  <w:num w:numId="21" w16cid:durableId="413822747">
    <w:abstractNumId w:val="5"/>
  </w:num>
  <w:num w:numId="22" w16cid:durableId="299924691">
    <w:abstractNumId w:val="29"/>
  </w:num>
  <w:num w:numId="23" w16cid:durableId="1441947032">
    <w:abstractNumId w:val="10"/>
  </w:num>
  <w:num w:numId="24" w16cid:durableId="156703172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699430731">
    <w:abstractNumId w:val="36"/>
  </w:num>
  <w:num w:numId="26" w16cid:durableId="1504052016">
    <w:abstractNumId w:val="18"/>
  </w:num>
  <w:num w:numId="27" w16cid:durableId="1784618058">
    <w:abstractNumId w:val="33"/>
  </w:num>
  <w:num w:numId="28" w16cid:durableId="916986734">
    <w:abstractNumId w:val="37"/>
  </w:num>
  <w:num w:numId="29" w16cid:durableId="1695810968">
    <w:abstractNumId w:val="26"/>
  </w:num>
  <w:num w:numId="30" w16cid:durableId="286620540">
    <w:abstractNumId w:val="15"/>
  </w:num>
  <w:num w:numId="31" w16cid:durableId="1405177092">
    <w:abstractNumId w:val="22"/>
  </w:num>
  <w:num w:numId="32" w16cid:durableId="1751582816">
    <w:abstractNumId w:val="23"/>
  </w:num>
  <w:num w:numId="33" w16cid:durableId="1162115212">
    <w:abstractNumId w:val="34"/>
  </w:num>
  <w:num w:numId="34" w16cid:durableId="406071353">
    <w:abstractNumId w:val="9"/>
  </w:num>
  <w:num w:numId="35" w16cid:durableId="696391081">
    <w:abstractNumId w:val="6"/>
  </w:num>
  <w:num w:numId="36" w16cid:durableId="445587421">
    <w:abstractNumId w:val="19"/>
  </w:num>
  <w:num w:numId="37" w16cid:durableId="807091901">
    <w:abstractNumId w:val="21"/>
  </w:num>
  <w:num w:numId="38" w16cid:durableId="1983998352">
    <w:abstractNumId w:val="40"/>
  </w:num>
  <w:num w:numId="39" w16cid:durableId="1093819201">
    <w:abstractNumId w:val="8"/>
  </w:num>
  <w:num w:numId="40" w16cid:durableId="460075247">
    <w:abstractNumId w:val="11"/>
  </w:num>
  <w:num w:numId="41" w16cid:durableId="258221585">
    <w:abstractNumId w:val="31"/>
  </w:num>
  <w:num w:numId="42" w16cid:durableId="20106767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065E4"/>
    <w:rsid w:val="000075F5"/>
    <w:rsid w:val="00027897"/>
    <w:rsid w:val="000312F7"/>
    <w:rsid w:val="0005744D"/>
    <w:rsid w:val="000670A4"/>
    <w:rsid w:val="00075984"/>
    <w:rsid w:val="00096615"/>
    <w:rsid w:val="000A4A2D"/>
    <w:rsid w:val="000C53E2"/>
    <w:rsid w:val="000D2772"/>
    <w:rsid w:val="000D787C"/>
    <w:rsid w:val="000E64B4"/>
    <w:rsid w:val="000F7C89"/>
    <w:rsid w:val="000F7F0B"/>
    <w:rsid w:val="00103EBF"/>
    <w:rsid w:val="001057D9"/>
    <w:rsid w:val="00113129"/>
    <w:rsid w:val="0014061C"/>
    <w:rsid w:val="0014137B"/>
    <w:rsid w:val="00160C63"/>
    <w:rsid w:val="00164500"/>
    <w:rsid w:val="00170A60"/>
    <w:rsid w:val="001800F1"/>
    <w:rsid w:val="00185FCB"/>
    <w:rsid w:val="001939C8"/>
    <w:rsid w:val="00194BDF"/>
    <w:rsid w:val="0019517E"/>
    <w:rsid w:val="00196106"/>
    <w:rsid w:val="001B3027"/>
    <w:rsid w:val="001B59C6"/>
    <w:rsid w:val="001C1E14"/>
    <w:rsid w:val="001C53B7"/>
    <w:rsid w:val="001D0ED7"/>
    <w:rsid w:val="001E22AE"/>
    <w:rsid w:val="001F03CC"/>
    <w:rsid w:val="001F1571"/>
    <w:rsid w:val="00201D29"/>
    <w:rsid w:val="0021058B"/>
    <w:rsid w:val="00211947"/>
    <w:rsid w:val="00213F62"/>
    <w:rsid w:val="00216653"/>
    <w:rsid w:val="002240D8"/>
    <w:rsid w:val="002305B2"/>
    <w:rsid w:val="00232444"/>
    <w:rsid w:val="00232FD5"/>
    <w:rsid w:val="0023502D"/>
    <w:rsid w:val="00236380"/>
    <w:rsid w:val="00244178"/>
    <w:rsid w:val="002542DF"/>
    <w:rsid w:val="00254D60"/>
    <w:rsid w:val="00265CF2"/>
    <w:rsid w:val="002725C0"/>
    <w:rsid w:val="00294558"/>
    <w:rsid w:val="0029692D"/>
    <w:rsid w:val="002A6F6C"/>
    <w:rsid w:val="002B06B9"/>
    <w:rsid w:val="002B2953"/>
    <w:rsid w:val="002B5722"/>
    <w:rsid w:val="002D5D0D"/>
    <w:rsid w:val="002D7ECC"/>
    <w:rsid w:val="002E36F7"/>
    <w:rsid w:val="00316255"/>
    <w:rsid w:val="003215FD"/>
    <w:rsid w:val="00324999"/>
    <w:rsid w:val="003257C8"/>
    <w:rsid w:val="00326EC5"/>
    <w:rsid w:val="003301C8"/>
    <w:rsid w:val="00334E18"/>
    <w:rsid w:val="00342CA6"/>
    <w:rsid w:val="00375CFB"/>
    <w:rsid w:val="00382C81"/>
    <w:rsid w:val="00383877"/>
    <w:rsid w:val="00387A2A"/>
    <w:rsid w:val="0039000F"/>
    <w:rsid w:val="003A02EA"/>
    <w:rsid w:val="003A0ED2"/>
    <w:rsid w:val="003C3F66"/>
    <w:rsid w:val="003C6AD4"/>
    <w:rsid w:val="003D64EC"/>
    <w:rsid w:val="003E642D"/>
    <w:rsid w:val="003F3366"/>
    <w:rsid w:val="003F60BE"/>
    <w:rsid w:val="004014AB"/>
    <w:rsid w:val="0040233E"/>
    <w:rsid w:val="00404B32"/>
    <w:rsid w:val="00404D55"/>
    <w:rsid w:val="00406EFA"/>
    <w:rsid w:val="0041488D"/>
    <w:rsid w:val="00415329"/>
    <w:rsid w:val="00432EF0"/>
    <w:rsid w:val="00433106"/>
    <w:rsid w:val="00454E4A"/>
    <w:rsid w:val="004625FF"/>
    <w:rsid w:val="00466FA1"/>
    <w:rsid w:val="00473FD8"/>
    <w:rsid w:val="0049764C"/>
    <w:rsid w:val="004A4820"/>
    <w:rsid w:val="004A7858"/>
    <w:rsid w:val="004B414A"/>
    <w:rsid w:val="004B64A6"/>
    <w:rsid w:val="004C32D6"/>
    <w:rsid w:val="004C511E"/>
    <w:rsid w:val="004C76D5"/>
    <w:rsid w:val="004D20D5"/>
    <w:rsid w:val="004D37BA"/>
    <w:rsid w:val="004F0549"/>
    <w:rsid w:val="004F0C21"/>
    <w:rsid w:val="004F7E82"/>
    <w:rsid w:val="00500DFA"/>
    <w:rsid w:val="00501BDC"/>
    <w:rsid w:val="005108BE"/>
    <w:rsid w:val="00514B91"/>
    <w:rsid w:val="00530152"/>
    <w:rsid w:val="00531B37"/>
    <w:rsid w:val="005349E5"/>
    <w:rsid w:val="005431B1"/>
    <w:rsid w:val="0055200D"/>
    <w:rsid w:val="00556E24"/>
    <w:rsid w:val="00557A2F"/>
    <w:rsid w:val="00557DEF"/>
    <w:rsid w:val="00563187"/>
    <w:rsid w:val="00571E6F"/>
    <w:rsid w:val="005727A9"/>
    <w:rsid w:val="00581E5C"/>
    <w:rsid w:val="00595BDC"/>
    <w:rsid w:val="00597BB6"/>
    <w:rsid w:val="005A1268"/>
    <w:rsid w:val="005A6BB8"/>
    <w:rsid w:val="005C2555"/>
    <w:rsid w:val="005C3414"/>
    <w:rsid w:val="005D038D"/>
    <w:rsid w:val="005D36FB"/>
    <w:rsid w:val="005E1DEE"/>
    <w:rsid w:val="005F3763"/>
    <w:rsid w:val="006105CA"/>
    <w:rsid w:val="00611C94"/>
    <w:rsid w:val="00616BDE"/>
    <w:rsid w:val="00617E9B"/>
    <w:rsid w:val="00620D94"/>
    <w:rsid w:val="00623094"/>
    <w:rsid w:val="0063143B"/>
    <w:rsid w:val="00634F26"/>
    <w:rsid w:val="006350D5"/>
    <w:rsid w:val="00650A67"/>
    <w:rsid w:val="006524A3"/>
    <w:rsid w:val="0065579A"/>
    <w:rsid w:val="00660649"/>
    <w:rsid w:val="00661136"/>
    <w:rsid w:val="00687A68"/>
    <w:rsid w:val="00695998"/>
    <w:rsid w:val="006B082D"/>
    <w:rsid w:val="006B19D4"/>
    <w:rsid w:val="006B42A7"/>
    <w:rsid w:val="006C106F"/>
    <w:rsid w:val="006C15DE"/>
    <w:rsid w:val="006C4E16"/>
    <w:rsid w:val="006C6362"/>
    <w:rsid w:val="006D344D"/>
    <w:rsid w:val="006D6E8F"/>
    <w:rsid w:val="006E126A"/>
    <w:rsid w:val="006F4603"/>
    <w:rsid w:val="00706B7E"/>
    <w:rsid w:val="00706E90"/>
    <w:rsid w:val="007120CD"/>
    <w:rsid w:val="00716D8A"/>
    <w:rsid w:val="0072250C"/>
    <w:rsid w:val="00723E35"/>
    <w:rsid w:val="00725D8E"/>
    <w:rsid w:val="00727C0A"/>
    <w:rsid w:val="00730660"/>
    <w:rsid w:val="00735154"/>
    <w:rsid w:val="00735363"/>
    <w:rsid w:val="00746018"/>
    <w:rsid w:val="00751B3E"/>
    <w:rsid w:val="007532BB"/>
    <w:rsid w:val="00765F38"/>
    <w:rsid w:val="00767458"/>
    <w:rsid w:val="00767D34"/>
    <w:rsid w:val="007757D4"/>
    <w:rsid w:val="00784E9A"/>
    <w:rsid w:val="007978BF"/>
    <w:rsid w:val="007A26EB"/>
    <w:rsid w:val="007B159C"/>
    <w:rsid w:val="007B3486"/>
    <w:rsid w:val="007B7D98"/>
    <w:rsid w:val="007C0B19"/>
    <w:rsid w:val="007E2D6A"/>
    <w:rsid w:val="007E47A6"/>
    <w:rsid w:val="007E4FD6"/>
    <w:rsid w:val="00801307"/>
    <w:rsid w:val="0080546E"/>
    <w:rsid w:val="00810D14"/>
    <w:rsid w:val="008167F6"/>
    <w:rsid w:val="00817B98"/>
    <w:rsid w:val="00832CB6"/>
    <w:rsid w:val="00836CA7"/>
    <w:rsid w:val="00840FFC"/>
    <w:rsid w:val="00843630"/>
    <w:rsid w:val="00856639"/>
    <w:rsid w:val="00877F99"/>
    <w:rsid w:val="008815C6"/>
    <w:rsid w:val="00885F99"/>
    <w:rsid w:val="00886AAD"/>
    <w:rsid w:val="00895349"/>
    <w:rsid w:val="008C2FD5"/>
    <w:rsid w:val="008D6372"/>
    <w:rsid w:val="008F6B91"/>
    <w:rsid w:val="009000B7"/>
    <w:rsid w:val="0090112C"/>
    <w:rsid w:val="00901800"/>
    <w:rsid w:val="00911134"/>
    <w:rsid w:val="009140E3"/>
    <w:rsid w:val="009233A2"/>
    <w:rsid w:val="00936FA3"/>
    <w:rsid w:val="00956ED8"/>
    <w:rsid w:val="00957187"/>
    <w:rsid w:val="00960AF2"/>
    <w:rsid w:val="009617E9"/>
    <w:rsid w:val="00964298"/>
    <w:rsid w:val="00966F25"/>
    <w:rsid w:val="009838D5"/>
    <w:rsid w:val="0098428A"/>
    <w:rsid w:val="009A0157"/>
    <w:rsid w:val="009B2A00"/>
    <w:rsid w:val="009D5F8E"/>
    <w:rsid w:val="009D6F08"/>
    <w:rsid w:val="009D7CCD"/>
    <w:rsid w:val="009F2A03"/>
    <w:rsid w:val="009F3846"/>
    <w:rsid w:val="00A05368"/>
    <w:rsid w:val="00A12FF4"/>
    <w:rsid w:val="00A16F3C"/>
    <w:rsid w:val="00A2043C"/>
    <w:rsid w:val="00A232EB"/>
    <w:rsid w:val="00A5707F"/>
    <w:rsid w:val="00A65CFB"/>
    <w:rsid w:val="00A803D6"/>
    <w:rsid w:val="00AA0350"/>
    <w:rsid w:val="00AA512A"/>
    <w:rsid w:val="00AB1B53"/>
    <w:rsid w:val="00AE3155"/>
    <w:rsid w:val="00AF2BAC"/>
    <w:rsid w:val="00B01D4D"/>
    <w:rsid w:val="00B15CA2"/>
    <w:rsid w:val="00B234ED"/>
    <w:rsid w:val="00B276AB"/>
    <w:rsid w:val="00B32E89"/>
    <w:rsid w:val="00B355F8"/>
    <w:rsid w:val="00B35A00"/>
    <w:rsid w:val="00B478C3"/>
    <w:rsid w:val="00B56D36"/>
    <w:rsid w:val="00B57627"/>
    <w:rsid w:val="00B73D5B"/>
    <w:rsid w:val="00BA5623"/>
    <w:rsid w:val="00BA667B"/>
    <w:rsid w:val="00BB10D8"/>
    <w:rsid w:val="00BB1B93"/>
    <w:rsid w:val="00BB20D1"/>
    <w:rsid w:val="00BB54B2"/>
    <w:rsid w:val="00BC0711"/>
    <w:rsid w:val="00BD6939"/>
    <w:rsid w:val="00BE6AB7"/>
    <w:rsid w:val="00C004E8"/>
    <w:rsid w:val="00C016A7"/>
    <w:rsid w:val="00C01917"/>
    <w:rsid w:val="00C03568"/>
    <w:rsid w:val="00C03A42"/>
    <w:rsid w:val="00C06E7C"/>
    <w:rsid w:val="00C11EDF"/>
    <w:rsid w:val="00C12F3C"/>
    <w:rsid w:val="00C1364E"/>
    <w:rsid w:val="00C263B4"/>
    <w:rsid w:val="00C305DB"/>
    <w:rsid w:val="00C36335"/>
    <w:rsid w:val="00C445C5"/>
    <w:rsid w:val="00C52457"/>
    <w:rsid w:val="00C546AC"/>
    <w:rsid w:val="00C602CC"/>
    <w:rsid w:val="00C728AD"/>
    <w:rsid w:val="00C753D8"/>
    <w:rsid w:val="00C92CD4"/>
    <w:rsid w:val="00CA0DAC"/>
    <w:rsid w:val="00CA3D8F"/>
    <w:rsid w:val="00CB2A5F"/>
    <w:rsid w:val="00CC3717"/>
    <w:rsid w:val="00CC3839"/>
    <w:rsid w:val="00CE0658"/>
    <w:rsid w:val="00CF6954"/>
    <w:rsid w:val="00D000EB"/>
    <w:rsid w:val="00D021DC"/>
    <w:rsid w:val="00D0735C"/>
    <w:rsid w:val="00D3274B"/>
    <w:rsid w:val="00D371F6"/>
    <w:rsid w:val="00D465BE"/>
    <w:rsid w:val="00D51E19"/>
    <w:rsid w:val="00D52C14"/>
    <w:rsid w:val="00D5355E"/>
    <w:rsid w:val="00D54FCF"/>
    <w:rsid w:val="00D8734F"/>
    <w:rsid w:val="00D91717"/>
    <w:rsid w:val="00D956D3"/>
    <w:rsid w:val="00D95BDB"/>
    <w:rsid w:val="00DB3401"/>
    <w:rsid w:val="00DB7B1E"/>
    <w:rsid w:val="00DC4C2D"/>
    <w:rsid w:val="00DC6FDF"/>
    <w:rsid w:val="00DC787D"/>
    <w:rsid w:val="00DD1702"/>
    <w:rsid w:val="00DD3EA7"/>
    <w:rsid w:val="00DE6086"/>
    <w:rsid w:val="00E007C0"/>
    <w:rsid w:val="00E0473D"/>
    <w:rsid w:val="00E31AFD"/>
    <w:rsid w:val="00E35F22"/>
    <w:rsid w:val="00E36934"/>
    <w:rsid w:val="00E4145A"/>
    <w:rsid w:val="00E42A1D"/>
    <w:rsid w:val="00E51AEA"/>
    <w:rsid w:val="00E61386"/>
    <w:rsid w:val="00E67D45"/>
    <w:rsid w:val="00E70790"/>
    <w:rsid w:val="00E74308"/>
    <w:rsid w:val="00E7475E"/>
    <w:rsid w:val="00EA0EDC"/>
    <w:rsid w:val="00EA1092"/>
    <w:rsid w:val="00EA74D9"/>
    <w:rsid w:val="00EC28D4"/>
    <w:rsid w:val="00EE24EE"/>
    <w:rsid w:val="00EE4E5D"/>
    <w:rsid w:val="00EE55C8"/>
    <w:rsid w:val="00EE647C"/>
    <w:rsid w:val="00EF5631"/>
    <w:rsid w:val="00F0483D"/>
    <w:rsid w:val="00F07AA9"/>
    <w:rsid w:val="00F10EFE"/>
    <w:rsid w:val="00F329AE"/>
    <w:rsid w:val="00F3545D"/>
    <w:rsid w:val="00F44E3A"/>
    <w:rsid w:val="00F511B9"/>
    <w:rsid w:val="00F62BF0"/>
    <w:rsid w:val="00FA24AE"/>
    <w:rsid w:val="00FA5AB0"/>
    <w:rsid w:val="00FB4D42"/>
    <w:rsid w:val="00FB63D9"/>
    <w:rsid w:val="00FC1D00"/>
    <w:rsid w:val="00FC36C8"/>
    <w:rsid w:val="00FE0C1A"/>
    <w:rsid w:val="00FF2333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BEAE4"/>
  <w15:chartTrackingRefBased/>
  <w15:docId w15:val="{4312F327-7ACD-8245-8BCE-5DEA021E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5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FA"/>
    <w:rPr>
      <w:rFonts w:ascii="Segoe UI" w:eastAsia="SimSun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FF4"/>
    <w:rPr>
      <w:rFonts w:ascii="Calibri" w:eastAsia="SimSun" w:hAnsi="Calibri" w:cs="font283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FF4"/>
    <w:rPr>
      <w:rFonts w:ascii="Calibri" w:eastAsia="SimSun" w:hAnsi="Calibri" w:cs="font283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8815C6"/>
    <w:pPr>
      <w:suppressAutoHyphens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EA1092"/>
    <w:rPr>
      <w:rFonts w:ascii="Calibri" w:eastAsia="SimSun" w:hAnsi="Calibri" w:cs="font283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C9C0-3F96-4AE1-BF77-0D0F2A04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337</Words>
  <Characters>2072</Characters>
  <Application>Microsoft Office Word</Application>
  <DocSecurity>0</DocSecurity>
  <Lines>172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172</cp:revision>
  <dcterms:created xsi:type="dcterms:W3CDTF">2019-04-09T12:48:00Z</dcterms:created>
  <dcterms:modified xsi:type="dcterms:W3CDTF">2026-03-04T12:46:00Z</dcterms:modified>
</cp:coreProperties>
</file>